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NormalnyWeb"/>
        <w:widowControl/>
        <w:spacing w:before="0" w:after="0" w:line="276" w:lineRule="auto"/>
        <w:ind w:left="6381" w:firstLine="282"/>
        <w:jc w:val="left"/>
        <w:rPr>
          <w:i/>
          <w:color w:val="000000"/>
          <w:sz w:val="20"/>
        </w:rPr>
      </w:pPr>
      <w:r>
        <w:rPr>
          <w:i/>
          <w:color w:val="000000"/>
          <w:sz w:val="20"/>
        </w:rPr>
        <w:t>Załącznik nr 3 do OIWZ</w:t>
      </w:r>
    </w:p>
    <w:p>
      <w:pPr>
        <w:pStyle w:val="NormalnyWeb"/>
        <w:widowControl/>
        <w:spacing w:before="0" w:after="0" w:line="276" w:lineRule="auto"/>
        <w:ind w:left="6379"/>
        <w:jc w:val="right"/>
        <w:rPr>
          <w:i/>
          <w:color w:val="000000"/>
          <w:sz w:val="20"/>
        </w:rPr>
      </w:pPr>
      <w:r>
        <w:rPr>
          <w:i/>
          <w:color w:val="000000"/>
          <w:sz w:val="20"/>
        </w:rPr>
        <w:t>sygn. post. ZPKWŁ.271.2.2020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  <w:u w:val="single"/>
        </w:rPr>
      </w:pPr>
      <w:bookmarkStart w:id="0" w:name="_GoBack"/>
      <w:r>
        <w:rPr>
          <w:b/>
          <w:bCs/>
          <w:color w:val="000000"/>
          <w:sz w:val="22"/>
          <w:szCs w:val="22"/>
          <w:u w:val="single"/>
        </w:rPr>
        <w:t>WYKAZ OSÓB DO KONTAKTÓW Z ZAMAWIAJĄCYM</w:t>
      </w:r>
    </w:p>
    <w:bookmarkEnd w:id="0"/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Nazwa wykonawcy</w:t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Adres wykonawcy</w:t>
      </w:r>
      <w:r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Miejscowość ................................................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Data .....................</w:t>
      </w: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</w:p>
    <w:tbl>
      <w:tblPr>
        <w:tblW w:w="0" w:type="auto"/>
        <w:tblInd w:w="-3" w:type="dxa"/>
        <w:tblLayout w:type="fixed"/>
        <w:tblLook w:val="0000" w:firstRow="0" w:lastRow="0" w:firstColumn="0" w:lastColumn="0" w:noHBand="0" w:noVBand="0"/>
      </w:tblPr>
      <w:tblGrid>
        <w:gridCol w:w="615"/>
        <w:gridCol w:w="4522"/>
        <w:gridCol w:w="4530"/>
      </w:tblGrid>
      <w:tr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Zakres odpowiedzialności</w:t>
            </w:r>
          </w:p>
        </w:tc>
      </w:tr>
      <w:tr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>
            <w:pPr>
              <w:snapToGrid w:val="0"/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</w:tr>
      <w:tr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>
            <w:pPr>
              <w:snapToGrid w:val="0"/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</w:tr>
      <w:tr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>
            <w:pPr>
              <w:snapToGrid w:val="0"/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</w:tr>
      <w:tr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>
            <w:pPr>
              <w:snapToGrid w:val="0"/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</w:tr>
      <w:tr>
        <w:tc>
          <w:tcPr>
            <w:tcW w:w="6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>
            <w:pPr>
              <w:pBdr>
                <w:top w:val="single" w:sz="1" w:space="0" w:color="000000"/>
                <w:left w:val="single" w:sz="1" w:space="0" w:color="000000"/>
                <w:bottom w:val="single" w:sz="1" w:space="0" w:color="000000"/>
                <w:right w:val="single" w:sz="1" w:space="0" w:color="000000"/>
              </w:pBd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>
            <w:pPr>
              <w:snapToGrid w:val="0"/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</w:tr>
    </w:tbl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  <w:szCs w:val="22"/>
        </w:rPr>
      </w:pPr>
    </w:p>
    <w:p>
      <w:pPr>
        <w:rPr>
          <w:color w:val="000000"/>
          <w:sz w:val="22"/>
        </w:rPr>
      </w:pP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</w:rPr>
        <w:t>.................................................................................</w:t>
      </w:r>
    </w:p>
    <w:p>
      <w:pPr>
        <w:ind w:firstLine="708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(data i czytelny podpis wykonawcy)</w:t>
      </w:r>
    </w:p>
    <w:p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pPr>
      <w:widowControl w:val="0"/>
      <w:suppressAutoHyphens w:val="0"/>
      <w:overflowPunct w:val="0"/>
      <w:spacing w:before="100" w:after="100" w:line="360" w:lineRule="atLeast"/>
      <w:jc w:val="both"/>
    </w:pPr>
    <w:rPr>
      <w:color w:val="00000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pPr>
      <w:widowControl w:val="0"/>
      <w:suppressAutoHyphens w:val="0"/>
      <w:overflowPunct w:val="0"/>
      <w:spacing w:before="100" w:after="100" w:line="360" w:lineRule="atLeast"/>
      <w:jc w:val="both"/>
    </w:pPr>
    <w:rPr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2020-05-27T16:46:00Z</dcterms:created>
  <dcterms:modified xsi:type="dcterms:W3CDTF">2020-05-27T16:47:00Z</dcterms:modified>
</cp:coreProperties>
</file>